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99EC8" w14:textId="77777777" w:rsidR="00B32057" w:rsidRPr="0020191F" w:rsidRDefault="00730B23" w:rsidP="00F059DF">
      <w:pPr>
        <w:spacing w:before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Podmiot udostępniający zasoby </w:t>
      </w:r>
      <w:r w:rsidR="00B32057" w:rsidRPr="0020191F">
        <w:rPr>
          <w:rFonts w:asciiTheme="minorHAnsi" w:hAnsiTheme="minorHAnsi" w:cstheme="minorHAnsi"/>
          <w:b/>
          <w:sz w:val="22"/>
          <w:szCs w:val="22"/>
        </w:rPr>
        <w:t>:</w:t>
      </w:r>
    </w:p>
    <w:p w14:paraId="627D1AAC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4752547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4D240B1B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ACADD7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539E9264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562EBDC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EFF0F1E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9F3D494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A2F1411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B21DC5D" w14:textId="416DEE83" w:rsidR="006937C2" w:rsidRPr="004F0510" w:rsidRDefault="006975BB" w:rsidP="00B35319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B35319">
        <w:rPr>
          <w:rFonts w:asciiTheme="minorHAnsi" w:hAnsiTheme="minorHAnsi" w:cstheme="minorHAnsi"/>
          <w:b/>
          <w:sz w:val="28"/>
          <w:szCs w:val="28"/>
          <w:u w:val="single"/>
        </w:rPr>
        <w:t>Podmiotu udostępniającego zasoby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</w:t>
      </w:r>
      <w:r w:rsidR="007E6008" w:rsidRPr="004F0510">
        <w:rPr>
          <w:rFonts w:asciiTheme="minorHAnsi" w:hAnsiTheme="minorHAnsi" w:cstheme="minorHAnsi"/>
          <w:b/>
          <w:sz w:val="28"/>
          <w:szCs w:val="28"/>
          <w:u w:val="single"/>
        </w:rPr>
        <w:t xml:space="preserve">mowa w art. 125 ust. 1 </w:t>
      </w:r>
      <w:r w:rsidR="00F059DF" w:rsidRPr="004F0510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r w:rsidR="007E6008" w:rsidRPr="004F0510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1D220A1" w14:textId="77777777" w:rsidR="00F41812" w:rsidRPr="004F0510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4F0510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15BD3E18" w14:textId="306D1936" w:rsidR="004F0510" w:rsidRPr="004F0510" w:rsidRDefault="00935F8E" w:rsidP="00935F8E">
      <w:pPr>
        <w:spacing w:before="120" w:after="120"/>
        <w:jc w:val="center"/>
        <w:rPr>
          <w:rFonts w:ascii="Calibri" w:hAnsi="Calibri"/>
          <w:b/>
          <w:bCs/>
          <w:iCs/>
          <w:sz w:val="28"/>
          <w:szCs w:val="28"/>
        </w:rPr>
      </w:pPr>
      <w:bookmarkStart w:id="1" w:name="_Hlk179978334"/>
      <w:bookmarkStart w:id="2" w:name="_Hlk179978335"/>
      <w:bookmarkStart w:id="3" w:name="_Hlk192579405"/>
      <w:bookmarkStart w:id="4" w:name="_Hlk192579406"/>
      <w:bookmarkStart w:id="5" w:name="_Hlk193877456"/>
      <w:bookmarkStart w:id="6" w:name="_Hlk193877457"/>
      <w:bookmarkStart w:id="7" w:name="_Hlk193877480"/>
      <w:bookmarkStart w:id="8" w:name="_Hlk193877481"/>
      <w:bookmarkStart w:id="9" w:name="_Hlk194907069"/>
      <w:bookmarkStart w:id="10" w:name="_Hlk194907070"/>
      <w:bookmarkStart w:id="11" w:name="_Hlk194907072"/>
      <w:bookmarkStart w:id="12" w:name="_Hlk194907073"/>
      <w:bookmarkStart w:id="13" w:name="_Hlk194907074"/>
      <w:bookmarkStart w:id="14" w:name="_Hlk194907075"/>
      <w:bookmarkStart w:id="15" w:name="_Hlk195607613"/>
      <w:bookmarkStart w:id="16" w:name="_Hlk195607614"/>
      <w:bookmarkStart w:id="17" w:name="_Hlk195607615"/>
      <w:bookmarkStart w:id="18" w:name="_Hlk195607616"/>
      <w:bookmarkStart w:id="19" w:name="_Hlk195607617"/>
      <w:bookmarkStart w:id="20" w:name="_Hlk195607618"/>
      <w:bookmarkStart w:id="21" w:name="_Hlk195607619"/>
      <w:bookmarkStart w:id="22" w:name="_Hlk195607620"/>
      <w:bookmarkStart w:id="23" w:name="_Hlk195607621"/>
      <w:bookmarkStart w:id="24" w:name="_Hlk195607622"/>
      <w:bookmarkStart w:id="25" w:name="_Hlk195769905"/>
      <w:bookmarkStart w:id="26" w:name="_Hlk195769906"/>
      <w:bookmarkStart w:id="27" w:name="_Hlk195769907"/>
      <w:bookmarkStart w:id="28" w:name="_Hlk195769908"/>
      <w:bookmarkStart w:id="29" w:name="_Hlk195769958"/>
      <w:bookmarkStart w:id="30" w:name="_Hlk195769959"/>
      <w:bookmarkStart w:id="31" w:name="_Hlk195769960"/>
      <w:bookmarkStart w:id="32" w:name="_Hlk195769961"/>
      <w:bookmarkStart w:id="33" w:name="_Hlk195769991"/>
      <w:bookmarkStart w:id="34" w:name="_Hlk195769992"/>
      <w:bookmarkStart w:id="35" w:name="_Hlk195769993"/>
      <w:bookmarkStart w:id="36" w:name="_Hlk195769994"/>
      <w:bookmarkStart w:id="37" w:name="_Hlk195769995"/>
      <w:bookmarkStart w:id="38" w:name="_Hlk195769996"/>
      <w:bookmarkStart w:id="39" w:name="_Hlk195769997"/>
      <w:bookmarkStart w:id="40" w:name="_Hlk195769998"/>
      <w:bookmarkStart w:id="41" w:name="_Hlk195770055"/>
      <w:bookmarkStart w:id="42" w:name="_Hlk195770056"/>
      <w:bookmarkStart w:id="43" w:name="_Hlk195770057"/>
      <w:bookmarkStart w:id="44" w:name="_Hlk195770058"/>
      <w:bookmarkStart w:id="45" w:name="_Hlk195770059"/>
      <w:bookmarkStart w:id="46" w:name="_Hlk195770060"/>
      <w:bookmarkStart w:id="47" w:name="_Hlk195770061"/>
      <w:bookmarkStart w:id="48" w:name="_Hlk195770062"/>
      <w:bookmarkStart w:id="49" w:name="_Hlk195770091"/>
      <w:bookmarkStart w:id="50" w:name="_Hlk195770092"/>
      <w:bookmarkStart w:id="51" w:name="_Hlk195770093"/>
      <w:bookmarkStart w:id="52" w:name="_Hlk195770094"/>
      <w:bookmarkStart w:id="53" w:name="_Hlk195770095"/>
      <w:bookmarkStart w:id="54" w:name="_Hlk195770096"/>
      <w:bookmarkStart w:id="55" w:name="_Hlk195770097"/>
      <w:bookmarkStart w:id="56" w:name="_Hlk195770098"/>
      <w:bookmarkStart w:id="57" w:name="_Hlk157082471"/>
      <w:bookmarkStart w:id="58" w:name="_Hlk129587002"/>
      <w:bookmarkStart w:id="59" w:name="_Hlk112055198"/>
      <w:bookmarkStart w:id="60" w:name="_Hlk112055199"/>
      <w:r w:rsidRPr="00935F8E">
        <w:rPr>
          <w:rFonts w:ascii="Calibri" w:hAnsi="Calibri"/>
          <w:b/>
          <w:bCs/>
          <w:iCs/>
          <w:sz w:val="28"/>
          <w:szCs w:val="28"/>
        </w:rPr>
        <w:t xml:space="preserve">Utwardzenie miejsc postojowych w ciągu ul. Grunwaldzkiej w Bydgoszczy </w:t>
      </w:r>
      <w:r>
        <w:rPr>
          <w:rFonts w:ascii="Calibri" w:hAnsi="Calibri"/>
          <w:b/>
          <w:bCs/>
          <w:iCs/>
          <w:sz w:val="28"/>
          <w:szCs w:val="28"/>
        </w:rPr>
        <w:br/>
      </w:r>
      <w:r w:rsidRPr="00935F8E">
        <w:rPr>
          <w:rFonts w:ascii="Calibri" w:hAnsi="Calibri"/>
          <w:b/>
          <w:bCs/>
          <w:iCs/>
          <w:sz w:val="28"/>
          <w:szCs w:val="28"/>
        </w:rPr>
        <w:t xml:space="preserve">(droga serwisowa) na odcinku od ul. Grunwaldzkiej 111 </w:t>
      </w:r>
      <w:r>
        <w:rPr>
          <w:rFonts w:ascii="Calibri" w:hAnsi="Calibri"/>
          <w:b/>
          <w:bCs/>
          <w:iCs/>
          <w:sz w:val="28"/>
          <w:szCs w:val="28"/>
        </w:rPr>
        <w:br/>
      </w:r>
      <w:r w:rsidRPr="00935F8E">
        <w:rPr>
          <w:rFonts w:ascii="Calibri" w:hAnsi="Calibri"/>
          <w:b/>
          <w:bCs/>
          <w:iCs/>
          <w:sz w:val="28"/>
          <w:szCs w:val="28"/>
        </w:rPr>
        <w:t>do ul. Grunwaldzkiej 131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bookmarkEnd w:id="57"/>
    <w:bookmarkEnd w:id="58"/>
    <w:bookmarkEnd w:id="59"/>
    <w:bookmarkEnd w:id="60"/>
    <w:p w14:paraId="26BD7D7B" w14:textId="77777777" w:rsidR="00F41812" w:rsidRPr="004F0510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4F0510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Pr="004F0510">
        <w:rPr>
          <w:rFonts w:asciiTheme="minorHAnsi" w:hAnsiTheme="minorHAnsi" w:cstheme="minorHAnsi"/>
          <w:sz w:val="22"/>
          <w:szCs w:val="24"/>
        </w:rPr>
        <w:br/>
        <w:t>co następuje:</w:t>
      </w:r>
    </w:p>
    <w:p w14:paraId="75D64493" w14:textId="77777777" w:rsidR="00252852" w:rsidRPr="004F0510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811B503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4F0510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 w:rsidRPr="004F0510">
        <w:rPr>
          <w:rFonts w:asciiTheme="minorHAnsi" w:hAnsiTheme="minorHAnsi" w:cstheme="minorHAnsi"/>
          <w:b/>
          <w:sz w:val="22"/>
          <w:szCs w:val="24"/>
        </w:rPr>
        <w:t>E</w:t>
      </w:r>
      <w:r w:rsidRPr="004F0510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="00730B23" w:rsidRPr="004F0510">
        <w:rPr>
          <w:rFonts w:asciiTheme="minorHAnsi" w:hAnsiTheme="minorHAnsi" w:cstheme="minorHAnsi"/>
          <w:b/>
          <w:sz w:val="22"/>
          <w:szCs w:val="24"/>
        </w:rPr>
        <w:t>PODMIOTU</w:t>
      </w:r>
      <w:r w:rsidR="00730B23">
        <w:rPr>
          <w:rFonts w:asciiTheme="minorHAnsi" w:hAnsiTheme="minorHAnsi" w:cstheme="minorHAnsi"/>
          <w:b/>
          <w:sz w:val="22"/>
          <w:szCs w:val="24"/>
        </w:rPr>
        <w:t xml:space="preserve"> UDOSTĘPNIAJĄCEGO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1A5A0670" w14:textId="0749D443" w:rsidR="00336D37" w:rsidRPr="0041563B" w:rsidRDefault="00254FDF" w:rsidP="0041563B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</w:t>
      </w:r>
      <w:r w:rsidR="0020191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zakresie podstaw wykluczenia z postępowania</w:t>
      </w:r>
      <w:r w:rsidR="00B56679">
        <w:rPr>
          <w:rFonts w:asciiTheme="minorHAnsi" w:hAnsiTheme="minorHAnsi" w:cstheme="minorHAnsi"/>
          <w:sz w:val="22"/>
          <w:szCs w:val="22"/>
        </w:rPr>
        <w:t xml:space="preserve"> wskazanych przez</w:t>
      </w:r>
      <w:r w:rsidR="0041563B">
        <w:rPr>
          <w:rFonts w:asciiTheme="minorHAnsi" w:hAnsiTheme="minorHAnsi" w:cstheme="minorHAnsi"/>
          <w:sz w:val="22"/>
          <w:szCs w:val="22"/>
        </w:rPr>
        <w:t xml:space="preserve"> Zamawiającego.</w:t>
      </w:r>
    </w:p>
    <w:p w14:paraId="79E2D5AC" w14:textId="77777777" w:rsidR="0041563B" w:rsidRPr="00CB1AD7" w:rsidRDefault="0041563B" w:rsidP="00CB1AD7">
      <w:pPr>
        <w:jc w:val="center"/>
        <w:rPr>
          <w:i/>
          <w:sz w:val="24"/>
          <w:szCs w:val="24"/>
        </w:rPr>
      </w:pPr>
    </w:p>
    <w:p w14:paraId="0E2C1CFA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D604F1A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2C77FB3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5AF6A71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3752F8A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1ADA996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7E4F9AE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EF6B80F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69FFF914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C03681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9BDA69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BAD5723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3F4907E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2857DCC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DBDC88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4C30E7C" w14:textId="0B2C15DD" w:rsidR="00F41812" w:rsidRDefault="00F41812" w:rsidP="00F41812">
      <w:pPr>
        <w:spacing w:after="120"/>
        <w:jc w:val="both"/>
        <w:rPr>
          <w:i/>
          <w:color w:val="FF0000"/>
        </w:rPr>
      </w:pPr>
      <w:bookmarkStart w:id="61" w:name="_Hlk105151889"/>
      <w:r w:rsidRPr="0060763F">
        <w:rPr>
          <w:i/>
          <w:color w:val="FF0000"/>
        </w:rPr>
        <w:t xml:space="preserve">Oświadczenie </w:t>
      </w:r>
      <w:r w:rsidRPr="0060763F">
        <w:rPr>
          <w:b/>
          <w:bCs/>
          <w:i/>
          <w:color w:val="FF0000"/>
        </w:rPr>
        <w:t>składane na wezwanie</w:t>
      </w:r>
      <w:r w:rsidRPr="0060763F">
        <w:rPr>
          <w:i/>
          <w:color w:val="FF0000"/>
        </w:rPr>
        <w:t xml:space="preserve"> Zamawiającego na podstawie art. 274 ust. 1 Pzp. </w:t>
      </w:r>
    </w:p>
    <w:p w14:paraId="00204739" w14:textId="77777777" w:rsidR="00195D9C" w:rsidRPr="0060763F" w:rsidRDefault="00195D9C" w:rsidP="00F41812">
      <w:pPr>
        <w:spacing w:after="120"/>
        <w:jc w:val="both"/>
        <w:rPr>
          <w:i/>
          <w:color w:val="FF0000"/>
          <w:sz w:val="16"/>
          <w:szCs w:val="16"/>
        </w:rPr>
      </w:pPr>
    </w:p>
    <w:bookmarkEnd w:id="61"/>
    <w:p w14:paraId="4CC39A0B" w14:textId="46C4D5F3" w:rsidR="00F41812" w:rsidRPr="0060763F" w:rsidRDefault="00F41812" w:rsidP="00F41812">
      <w:pPr>
        <w:spacing w:after="120"/>
        <w:jc w:val="both"/>
        <w:rPr>
          <w:i/>
          <w:color w:val="FF0000"/>
        </w:rPr>
      </w:pPr>
      <w:r w:rsidRPr="0060763F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 (</w:t>
      </w:r>
      <w:r w:rsidRPr="0060763F">
        <w:rPr>
          <w:b/>
          <w:bCs/>
          <w:i/>
          <w:color w:val="FF0000"/>
        </w:rPr>
        <w:t>podpisuje osoba/osoby reprezentujące podmiot którego to oświadczenie dotyczy</w:t>
      </w:r>
      <w:r w:rsidRPr="0060763F">
        <w:rPr>
          <w:i/>
          <w:color w:val="FF0000"/>
        </w:rPr>
        <w:t>)</w:t>
      </w:r>
    </w:p>
    <w:sectPr w:rsidR="00F41812" w:rsidRPr="0060763F" w:rsidSect="00961D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75A00" w14:textId="77777777" w:rsidR="002A5760" w:rsidRDefault="002A5760">
      <w:r>
        <w:separator/>
      </w:r>
    </w:p>
  </w:endnote>
  <w:endnote w:type="continuationSeparator" w:id="0">
    <w:p w14:paraId="64B94232" w14:textId="77777777" w:rsidR="002A5760" w:rsidRDefault="002A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035E2" w14:textId="77777777" w:rsidR="004F0510" w:rsidRDefault="004F05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3F8A1" w14:textId="77777777" w:rsidR="004F0510" w:rsidRDefault="004F05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CB2DA" w14:textId="77777777" w:rsidR="004F0510" w:rsidRDefault="004F05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8CBB4" w14:textId="77777777" w:rsidR="002A5760" w:rsidRDefault="002A5760">
      <w:r>
        <w:separator/>
      </w:r>
    </w:p>
  </w:footnote>
  <w:footnote w:type="continuationSeparator" w:id="0">
    <w:p w14:paraId="2269C1A6" w14:textId="77777777" w:rsidR="002A5760" w:rsidRDefault="002A5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65841" w14:textId="77777777" w:rsidR="004F0510" w:rsidRDefault="004F05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E4A1B" w14:textId="77777777" w:rsidR="004F0510" w:rsidRDefault="004F051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7E148" w14:textId="2D917AEE" w:rsidR="00F3010E" w:rsidRDefault="003C2934" w:rsidP="00F3010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237"/>
        <w:tab w:val="right" w:pos="9355"/>
      </w:tabs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62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 w:rsidR="00935F8E">
      <w:rPr>
        <w:rFonts w:ascii="Calibri" w:hAnsi="Calibri"/>
        <w:b/>
        <w:bCs/>
        <w:sz w:val="24"/>
        <w:szCs w:val="24"/>
      </w:rPr>
      <w:t>33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62"/>
    <w:r>
      <w:rPr>
        <w:rFonts w:ascii="Calibri" w:hAnsi="Calibri"/>
        <w:b/>
        <w:bCs/>
        <w:sz w:val="24"/>
        <w:szCs w:val="24"/>
      </w:rPr>
      <w:t xml:space="preserve">5    </w:t>
    </w:r>
    <w:r w:rsidR="00263BF1">
      <w:rPr>
        <w:rFonts w:ascii="Calibri" w:hAnsi="Calibri"/>
        <w:sz w:val="36"/>
      </w:rPr>
      <w:t xml:space="preserve"> </w:t>
    </w:r>
    <w:r w:rsidR="00281A41">
      <w:rPr>
        <w:rFonts w:ascii="Calibri" w:hAnsi="Calibri"/>
        <w:sz w:val="36"/>
      </w:rPr>
      <w:t xml:space="preserve">       </w:t>
    </w:r>
    <w:r>
      <w:rPr>
        <w:rFonts w:ascii="Calibri" w:hAnsi="Calibri"/>
        <w:i/>
        <w:sz w:val="18"/>
      </w:rPr>
      <w:t>wzór oś</w:t>
    </w:r>
    <w:r w:rsidR="007E6008" w:rsidRPr="007E6008">
      <w:rPr>
        <w:rFonts w:ascii="Calibri" w:hAnsi="Calibri"/>
        <w:i/>
        <w:sz w:val="18"/>
      </w:rPr>
      <w:t>wiadczeni</w:t>
    </w:r>
    <w:r>
      <w:rPr>
        <w:rFonts w:ascii="Calibri" w:hAnsi="Calibri"/>
        <w:i/>
        <w:sz w:val="18"/>
      </w:rPr>
      <w:t>a</w:t>
    </w:r>
    <w:r w:rsidR="007E6008" w:rsidRPr="007E6008">
      <w:rPr>
        <w:rFonts w:ascii="Calibri" w:hAnsi="Calibri"/>
        <w:i/>
        <w:sz w:val="18"/>
      </w:rPr>
      <w:t xml:space="preserve"> </w:t>
    </w:r>
    <w:r w:rsidR="00281A41">
      <w:rPr>
        <w:rFonts w:ascii="Calibri" w:hAnsi="Calibri"/>
        <w:i/>
        <w:sz w:val="18"/>
      </w:rPr>
      <w:t xml:space="preserve">podmiotu udostępniającego zasoby o </w:t>
    </w:r>
    <w:r w:rsidR="007E6008" w:rsidRPr="007E6008">
      <w:rPr>
        <w:rFonts w:ascii="Calibri" w:hAnsi="Calibri"/>
        <w:i/>
        <w:sz w:val="18"/>
      </w:rPr>
      <w:t>aktualności</w:t>
    </w:r>
    <w:r w:rsidR="00281A41">
      <w:rPr>
        <w:rFonts w:ascii="Calibri" w:hAnsi="Calibri"/>
        <w:i/>
        <w:sz w:val="18"/>
      </w:rPr>
      <w:t xml:space="preserve"> </w:t>
    </w:r>
    <w:r w:rsidR="007E6008" w:rsidRPr="007E6008">
      <w:rPr>
        <w:rFonts w:ascii="Calibri" w:hAnsi="Calibri"/>
        <w:i/>
        <w:sz w:val="18"/>
      </w:rPr>
      <w:t xml:space="preserve">informacji </w:t>
    </w:r>
  </w:p>
  <w:p w14:paraId="7FFC69FB" w14:textId="5EDE1038" w:rsidR="00281A41" w:rsidRDefault="007E6008" w:rsidP="00F3010E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5"/>
      </w:tabs>
      <w:spacing w:line="276" w:lineRule="auto"/>
      <w:jc w:val="right"/>
      <w:rPr>
        <w:rFonts w:ascii="Calibri" w:hAnsi="Calibri"/>
        <w:i/>
        <w:sz w:val="18"/>
      </w:rPr>
    </w:pPr>
    <w:r w:rsidRPr="007E6008">
      <w:rPr>
        <w:rFonts w:ascii="Calibri" w:hAnsi="Calibri"/>
        <w:i/>
        <w:sz w:val="18"/>
      </w:rPr>
      <w:t xml:space="preserve">zawartych </w:t>
    </w:r>
    <w:r w:rsidR="00281A41">
      <w:rPr>
        <w:rFonts w:ascii="Calibri" w:hAnsi="Calibri"/>
        <w:i/>
        <w:sz w:val="18"/>
      </w:rPr>
      <w:t xml:space="preserve"> </w:t>
    </w:r>
    <w:r w:rsidRPr="007E6008">
      <w:rPr>
        <w:rFonts w:ascii="Calibri" w:hAnsi="Calibri"/>
        <w:i/>
        <w:sz w:val="18"/>
      </w:rPr>
      <w:t xml:space="preserve">w oświadczeniu, o którym mowa w art. 125 ust. 1 </w:t>
    </w:r>
    <w:r w:rsidR="00F059DF">
      <w:rPr>
        <w:rFonts w:ascii="Calibri" w:hAnsi="Calibri"/>
        <w:i/>
        <w:sz w:val="18"/>
      </w:rPr>
      <w:t>Pzp</w:t>
    </w:r>
    <w:r w:rsidR="00730B23" w:rsidRPr="00730B23">
      <w:rPr>
        <w:rFonts w:ascii="Calibri" w:hAnsi="Calibri"/>
        <w:bCs/>
        <w:i/>
        <w:sz w:val="18"/>
      </w:rPr>
      <w:t xml:space="preserve"> </w:t>
    </w:r>
    <w:r w:rsidR="00730B23">
      <w:rPr>
        <w:rFonts w:ascii="Calibri" w:hAnsi="Calibri"/>
        <w:bCs/>
        <w:i/>
        <w:sz w:val="18"/>
      </w:rPr>
      <w:t xml:space="preserve"> - </w:t>
    </w:r>
    <w:r w:rsidR="00730B23" w:rsidRPr="002E64B1">
      <w:rPr>
        <w:rFonts w:ascii="Calibri" w:hAnsi="Calibri"/>
        <w:bCs/>
        <w:i/>
        <w:sz w:val="18"/>
      </w:rPr>
      <w:t>załącznik Nr</w:t>
    </w:r>
    <w:r w:rsidR="003F7C7A">
      <w:rPr>
        <w:rFonts w:ascii="Calibri" w:hAnsi="Calibri"/>
        <w:bCs/>
        <w:i/>
        <w:sz w:val="18"/>
      </w:rPr>
      <w:t xml:space="preserve"> </w:t>
    </w:r>
    <w:r w:rsidR="006458BA">
      <w:rPr>
        <w:rFonts w:ascii="Calibri" w:hAnsi="Calibri"/>
        <w:bCs/>
        <w:i/>
        <w:sz w:val="18"/>
      </w:rPr>
      <w:t>1</w:t>
    </w:r>
    <w:r w:rsidR="00935F8E">
      <w:rPr>
        <w:rFonts w:ascii="Calibri" w:hAnsi="Calibri"/>
        <w:bCs/>
        <w:i/>
        <w:sz w:val="18"/>
      </w:rPr>
      <w:t>1</w:t>
    </w:r>
    <w:r w:rsidR="00730B23">
      <w:rPr>
        <w:rFonts w:ascii="Calibri" w:hAnsi="Calibri"/>
        <w:bCs/>
        <w:i/>
        <w:sz w:val="18"/>
      </w:rPr>
      <w:t xml:space="preserve"> </w:t>
    </w:r>
    <w:r w:rsidR="00730B23" w:rsidRPr="008764C9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73441"/>
    <w:multiLevelType w:val="hybridMultilevel"/>
    <w:tmpl w:val="AF56F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1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17021555">
    <w:abstractNumId w:val="12"/>
  </w:num>
  <w:num w:numId="2" w16cid:durableId="1552183321">
    <w:abstractNumId w:val="0"/>
  </w:num>
  <w:num w:numId="3" w16cid:durableId="976686125">
    <w:abstractNumId w:val="14"/>
  </w:num>
  <w:num w:numId="4" w16cid:durableId="1789012200">
    <w:abstractNumId w:val="17"/>
  </w:num>
  <w:num w:numId="5" w16cid:durableId="1426267513">
    <w:abstractNumId w:val="10"/>
  </w:num>
  <w:num w:numId="6" w16cid:durableId="263880449">
    <w:abstractNumId w:val="19"/>
  </w:num>
  <w:num w:numId="7" w16cid:durableId="678122604">
    <w:abstractNumId w:val="27"/>
  </w:num>
  <w:num w:numId="8" w16cid:durableId="2007391148">
    <w:abstractNumId w:val="20"/>
  </w:num>
  <w:num w:numId="9" w16cid:durableId="1113212181">
    <w:abstractNumId w:val="16"/>
  </w:num>
  <w:num w:numId="10" w16cid:durableId="1385833171">
    <w:abstractNumId w:val="24"/>
  </w:num>
  <w:num w:numId="11" w16cid:durableId="1357778141">
    <w:abstractNumId w:val="13"/>
  </w:num>
  <w:num w:numId="12" w16cid:durableId="1520924196">
    <w:abstractNumId w:val="22"/>
  </w:num>
  <w:num w:numId="13" w16cid:durableId="928196660">
    <w:abstractNumId w:val="25"/>
  </w:num>
  <w:num w:numId="14" w16cid:durableId="1422139542">
    <w:abstractNumId w:val="7"/>
  </w:num>
  <w:num w:numId="15" w16cid:durableId="912736522">
    <w:abstractNumId w:val="23"/>
  </w:num>
  <w:num w:numId="16" w16cid:durableId="1518352443">
    <w:abstractNumId w:val="18"/>
  </w:num>
  <w:num w:numId="17" w16cid:durableId="2074547152">
    <w:abstractNumId w:val="26"/>
  </w:num>
  <w:num w:numId="18" w16cid:durableId="263534790">
    <w:abstractNumId w:val="8"/>
  </w:num>
  <w:num w:numId="19" w16cid:durableId="9930264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9322312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24"/>
    <w:rsid w:val="000321C4"/>
    <w:rsid w:val="00034826"/>
    <w:rsid w:val="00040E2E"/>
    <w:rsid w:val="00044872"/>
    <w:rsid w:val="00044F64"/>
    <w:rsid w:val="000467D5"/>
    <w:rsid w:val="00056628"/>
    <w:rsid w:val="00057158"/>
    <w:rsid w:val="00060985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9F1"/>
    <w:rsid w:val="000C1B40"/>
    <w:rsid w:val="000C7AD3"/>
    <w:rsid w:val="000D2872"/>
    <w:rsid w:val="000D33C3"/>
    <w:rsid w:val="000D5F81"/>
    <w:rsid w:val="000E3136"/>
    <w:rsid w:val="000E4719"/>
    <w:rsid w:val="000E515C"/>
    <w:rsid w:val="000E5AE8"/>
    <w:rsid w:val="000F0660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4A9D"/>
    <w:rsid w:val="001851EC"/>
    <w:rsid w:val="00187173"/>
    <w:rsid w:val="001914CC"/>
    <w:rsid w:val="0019472C"/>
    <w:rsid w:val="00195D9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C7E94"/>
    <w:rsid w:val="001D1108"/>
    <w:rsid w:val="001D2081"/>
    <w:rsid w:val="001D3215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47915"/>
    <w:rsid w:val="00252852"/>
    <w:rsid w:val="00254FDF"/>
    <w:rsid w:val="00256851"/>
    <w:rsid w:val="002632E8"/>
    <w:rsid w:val="00263BF1"/>
    <w:rsid w:val="002658F6"/>
    <w:rsid w:val="002667F8"/>
    <w:rsid w:val="00267F56"/>
    <w:rsid w:val="002710BD"/>
    <w:rsid w:val="00271FBD"/>
    <w:rsid w:val="002735C2"/>
    <w:rsid w:val="00274B58"/>
    <w:rsid w:val="00277750"/>
    <w:rsid w:val="00281A41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5760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F0176"/>
    <w:rsid w:val="002F0278"/>
    <w:rsid w:val="002F3F02"/>
    <w:rsid w:val="002F53DD"/>
    <w:rsid w:val="002F6977"/>
    <w:rsid w:val="00301A2B"/>
    <w:rsid w:val="0030439E"/>
    <w:rsid w:val="0030445D"/>
    <w:rsid w:val="0031496E"/>
    <w:rsid w:val="00314C52"/>
    <w:rsid w:val="00320E9D"/>
    <w:rsid w:val="00325AFD"/>
    <w:rsid w:val="0033043C"/>
    <w:rsid w:val="00336D37"/>
    <w:rsid w:val="003372AE"/>
    <w:rsid w:val="00340F4C"/>
    <w:rsid w:val="00354B04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2934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3F7C7A"/>
    <w:rsid w:val="00403F73"/>
    <w:rsid w:val="0040661C"/>
    <w:rsid w:val="0040699D"/>
    <w:rsid w:val="004078F8"/>
    <w:rsid w:val="00414281"/>
    <w:rsid w:val="0041563B"/>
    <w:rsid w:val="0042056E"/>
    <w:rsid w:val="0042742F"/>
    <w:rsid w:val="00440837"/>
    <w:rsid w:val="00444A94"/>
    <w:rsid w:val="004513BA"/>
    <w:rsid w:val="0045288A"/>
    <w:rsid w:val="00462733"/>
    <w:rsid w:val="0046288C"/>
    <w:rsid w:val="00464F44"/>
    <w:rsid w:val="00473D6D"/>
    <w:rsid w:val="00477B63"/>
    <w:rsid w:val="00481081"/>
    <w:rsid w:val="004817F9"/>
    <w:rsid w:val="00483373"/>
    <w:rsid w:val="00483439"/>
    <w:rsid w:val="00490826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D7C0B"/>
    <w:rsid w:val="004E6249"/>
    <w:rsid w:val="004E73F6"/>
    <w:rsid w:val="004F0510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7705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5C2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0763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458BA"/>
    <w:rsid w:val="00646B70"/>
    <w:rsid w:val="0065258F"/>
    <w:rsid w:val="006531A2"/>
    <w:rsid w:val="00655AB5"/>
    <w:rsid w:val="00655D40"/>
    <w:rsid w:val="00656977"/>
    <w:rsid w:val="006569BB"/>
    <w:rsid w:val="00660A45"/>
    <w:rsid w:val="00667596"/>
    <w:rsid w:val="00667955"/>
    <w:rsid w:val="0067046A"/>
    <w:rsid w:val="00675563"/>
    <w:rsid w:val="00676DF5"/>
    <w:rsid w:val="00681BAE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4DE4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0B23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6AF"/>
    <w:rsid w:val="007577D4"/>
    <w:rsid w:val="00764DBA"/>
    <w:rsid w:val="00765527"/>
    <w:rsid w:val="007658FC"/>
    <w:rsid w:val="00773645"/>
    <w:rsid w:val="00775EFB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87"/>
    <w:rsid w:val="00794FB8"/>
    <w:rsid w:val="007979D1"/>
    <w:rsid w:val="007A145C"/>
    <w:rsid w:val="007A7D7F"/>
    <w:rsid w:val="007B01CA"/>
    <w:rsid w:val="007B3008"/>
    <w:rsid w:val="007B5A4E"/>
    <w:rsid w:val="007B5F01"/>
    <w:rsid w:val="007B6620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60E1"/>
    <w:rsid w:val="00826D8E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2E89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A7088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59A3"/>
    <w:rsid w:val="008E69CF"/>
    <w:rsid w:val="008F0244"/>
    <w:rsid w:val="008F1C36"/>
    <w:rsid w:val="008F2E1E"/>
    <w:rsid w:val="008F33AA"/>
    <w:rsid w:val="008F3790"/>
    <w:rsid w:val="008F3EB1"/>
    <w:rsid w:val="008F5C72"/>
    <w:rsid w:val="00907CDA"/>
    <w:rsid w:val="00912E04"/>
    <w:rsid w:val="00923E48"/>
    <w:rsid w:val="00927127"/>
    <w:rsid w:val="009356DC"/>
    <w:rsid w:val="00935F8E"/>
    <w:rsid w:val="00936DD5"/>
    <w:rsid w:val="00941771"/>
    <w:rsid w:val="0094502F"/>
    <w:rsid w:val="00945304"/>
    <w:rsid w:val="00947EFB"/>
    <w:rsid w:val="00954564"/>
    <w:rsid w:val="00956AC1"/>
    <w:rsid w:val="00961D7E"/>
    <w:rsid w:val="00967690"/>
    <w:rsid w:val="00970DEF"/>
    <w:rsid w:val="00986F7A"/>
    <w:rsid w:val="00990D02"/>
    <w:rsid w:val="00993247"/>
    <w:rsid w:val="0099477F"/>
    <w:rsid w:val="009A2CC3"/>
    <w:rsid w:val="009A2CEF"/>
    <w:rsid w:val="009A33F9"/>
    <w:rsid w:val="009A5076"/>
    <w:rsid w:val="009A60E0"/>
    <w:rsid w:val="009A67AE"/>
    <w:rsid w:val="009B007F"/>
    <w:rsid w:val="009B0C3C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31F"/>
    <w:rsid w:val="009C7D5C"/>
    <w:rsid w:val="009D0F9C"/>
    <w:rsid w:val="009D43FD"/>
    <w:rsid w:val="009E0261"/>
    <w:rsid w:val="009E08F9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2059"/>
    <w:rsid w:val="00A26D3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932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38FD"/>
    <w:rsid w:val="00A949A2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3672"/>
    <w:rsid w:val="00AC5631"/>
    <w:rsid w:val="00AD144D"/>
    <w:rsid w:val="00AD2370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5319"/>
    <w:rsid w:val="00B3790E"/>
    <w:rsid w:val="00B41ED2"/>
    <w:rsid w:val="00B44A40"/>
    <w:rsid w:val="00B46EEE"/>
    <w:rsid w:val="00B5031E"/>
    <w:rsid w:val="00B56148"/>
    <w:rsid w:val="00B56679"/>
    <w:rsid w:val="00B57020"/>
    <w:rsid w:val="00B6147F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04E27"/>
    <w:rsid w:val="00C11274"/>
    <w:rsid w:val="00C11CB5"/>
    <w:rsid w:val="00C1460D"/>
    <w:rsid w:val="00C15064"/>
    <w:rsid w:val="00C15AED"/>
    <w:rsid w:val="00C17F85"/>
    <w:rsid w:val="00C221D9"/>
    <w:rsid w:val="00C23CFA"/>
    <w:rsid w:val="00C25F7A"/>
    <w:rsid w:val="00C327E0"/>
    <w:rsid w:val="00C35273"/>
    <w:rsid w:val="00C35A35"/>
    <w:rsid w:val="00C36139"/>
    <w:rsid w:val="00C37CB1"/>
    <w:rsid w:val="00C40AF6"/>
    <w:rsid w:val="00C434E9"/>
    <w:rsid w:val="00C55A47"/>
    <w:rsid w:val="00C56713"/>
    <w:rsid w:val="00C56B4F"/>
    <w:rsid w:val="00C574B7"/>
    <w:rsid w:val="00C60155"/>
    <w:rsid w:val="00C60F14"/>
    <w:rsid w:val="00C61099"/>
    <w:rsid w:val="00C6391C"/>
    <w:rsid w:val="00C639EB"/>
    <w:rsid w:val="00C6687B"/>
    <w:rsid w:val="00C70F1E"/>
    <w:rsid w:val="00C75D8F"/>
    <w:rsid w:val="00C81520"/>
    <w:rsid w:val="00C84D78"/>
    <w:rsid w:val="00C86B27"/>
    <w:rsid w:val="00C871B9"/>
    <w:rsid w:val="00C9537A"/>
    <w:rsid w:val="00C9554C"/>
    <w:rsid w:val="00C96444"/>
    <w:rsid w:val="00C970A4"/>
    <w:rsid w:val="00CA533D"/>
    <w:rsid w:val="00CA6236"/>
    <w:rsid w:val="00CB1AD7"/>
    <w:rsid w:val="00CB2E32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2EF0"/>
    <w:rsid w:val="00CF348B"/>
    <w:rsid w:val="00CF44E1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1FDD"/>
    <w:rsid w:val="00D3392D"/>
    <w:rsid w:val="00D35EC8"/>
    <w:rsid w:val="00D373A0"/>
    <w:rsid w:val="00D40629"/>
    <w:rsid w:val="00D4095D"/>
    <w:rsid w:val="00D43AAD"/>
    <w:rsid w:val="00D45E18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7FC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C29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335FF"/>
    <w:rsid w:val="00E460E8"/>
    <w:rsid w:val="00E46A48"/>
    <w:rsid w:val="00E50FF4"/>
    <w:rsid w:val="00E5155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D460A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9DF"/>
    <w:rsid w:val="00F05C75"/>
    <w:rsid w:val="00F05FA6"/>
    <w:rsid w:val="00F14DEB"/>
    <w:rsid w:val="00F152DC"/>
    <w:rsid w:val="00F201E6"/>
    <w:rsid w:val="00F3010E"/>
    <w:rsid w:val="00F31FBC"/>
    <w:rsid w:val="00F3300E"/>
    <w:rsid w:val="00F41812"/>
    <w:rsid w:val="00F43159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029B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577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79C46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3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45</cp:revision>
  <cp:lastPrinted>2021-03-16T12:52:00Z</cp:lastPrinted>
  <dcterms:created xsi:type="dcterms:W3CDTF">2021-05-31T06:19:00Z</dcterms:created>
  <dcterms:modified xsi:type="dcterms:W3CDTF">2025-07-16T09:25:00Z</dcterms:modified>
</cp:coreProperties>
</file>